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617CF9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50728">
        <w:rPr>
          <w:rFonts w:ascii="Garamond" w:hAnsi="Garamond"/>
          <w:sz w:val="24"/>
          <w:szCs w:val="24"/>
        </w:rPr>
        <w:t>3</w:t>
      </w:r>
      <w:r w:rsidR="00012242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6FE5B27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bookmarkStart w:id="0" w:name="_GoBack"/>
      <w:bookmarkEnd w:id="0"/>
      <w:r w:rsidR="0018686B">
        <w:rPr>
          <w:rFonts w:ascii="Garamond" w:hAnsi="Garamond" w:cs="Arial"/>
          <w:sz w:val="22"/>
          <w:szCs w:val="22"/>
        </w:rPr>
        <w:fldChar w:fldCharType="begin"/>
      </w:r>
      <w:r w:rsidR="0018686B">
        <w:rPr>
          <w:rFonts w:ascii="Garamond" w:hAnsi="Garamond" w:cs="Arial"/>
          <w:sz w:val="22"/>
          <w:szCs w:val="22"/>
        </w:rPr>
        <w:instrText xml:space="preserve"> HYPERLINK "</w:instrText>
      </w:r>
      <w:r w:rsidR="0018686B" w:rsidRPr="0018686B">
        <w:rPr>
          <w:rFonts w:ascii="Garamond" w:hAnsi="Garamond" w:cs="Arial"/>
          <w:sz w:val="22"/>
          <w:szCs w:val="22"/>
        </w:rPr>
        <w:instrText>https://zakazky.zcu.cz/contract_display_4714.html</w:instrText>
      </w:r>
      <w:r w:rsidR="0018686B">
        <w:rPr>
          <w:rFonts w:ascii="Garamond" w:hAnsi="Garamond" w:cs="Arial"/>
          <w:sz w:val="22"/>
          <w:szCs w:val="22"/>
        </w:rPr>
        <w:instrText xml:space="preserve">" </w:instrText>
      </w:r>
      <w:r w:rsidR="0018686B">
        <w:rPr>
          <w:rFonts w:ascii="Garamond" w:hAnsi="Garamond" w:cs="Arial"/>
          <w:sz w:val="22"/>
          <w:szCs w:val="22"/>
        </w:rPr>
        <w:fldChar w:fldCharType="separate"/>
      </w:r>
      <w:r w:rsidR="0018686B" w:rsidRPr="00D33AF2">
        <w:rPr>
          <w:rStyle w:val="Hypertextovodkaz"/>
          <w:rFonts w:ascii="Garamond" w:hAnsi="Garamond" w:cs="Arial"/>
          <w:sz w:val="22"/>
          <w:szCs w:val="22"/>
        </w:rPr>
        <w:t>https://zakazky.zcu.cz/contract_display_4714.html</w:t>
      </w:r>
      <w:r w:rsidR="0018686B">
        <w:rPr>
          <w:rFonts w:ascii="Garamond" w:hAnsi="Garamond" w:cs="Arial"/>
          <w:sz w:val="22"/>
          <w:szCs w:val="22"/>
        </w:rPr>
        <w:fldChar w:fldCharType="end"/>
      </w:r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1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288983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E50728">
        <w:rPr>
          <w:rFonts w:ascii="Garamond" w:hAnsi="Garamond" w:cs="Arial"/>
          <w:sz w:val="22"/>
          <w:szCs w:val="22"/>
        </w:rPr>
        <w:t>09.08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012242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E45F0" w14:textId="77777777" w:rsidR="000A3E01" w:rsidRDefault="000A3E01" w:rsidP="00795AAC">
      <w:r>
        <w:separator/>
      </w:r>
    </w:p>
  </w:endnote>
  <w:endnote w:type="continuationSeparator" w:id="0">
    <w:p w14:paraId="1458EBCD" w14:textId="77777777" w:rsidR="000A3E01" w:rsidRDefault="000A3E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7F1BC" w14:textId="77777777" w:rsidR="000A3E01" w:rsidRDefault="000A3E01" w:rsidP="00795AAC">
      <w:r>
        <w:separator/>
      </w:r>
    </w:p>
  </w:footnote>
  <w:footnote w:type="continuationSeparator" w:id="0">
    <w:p w14:paraId="296EEB7E" w14:textId="77777777" w:rsidR="000A3E01" w:rsidRDefault="000A3E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242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3E01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686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2A5A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4B45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UUhAMmxg0kNzEZtwyqtNAReYKlI+L/WwH0DXEtqzBgU=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Rl3vj9lfNiQFKbKNA+E8DFftOHSCx04uIN1lKThPmK0=</DigestValue>
    </Reference>
  </SignedInfo>
  <SignatureValue>Y3wxaGYtYUhNIhgaMqlC+zsxPICivVn5Nivs3AuTDLIGtpCR7hw88pEwZXF5Dpi22v+1EO67vx7+
7mc54ZNMazDkysCbjElaSmLsBl4UhIgNE1GWOETTFw2p0TyoWm19TxaF1j+c43kK2HBHI2teSo4u
umIEL3dBQd7aaHHVQwpDRXmnKOeaGLI4Nk3ixhXsAJmzsT3rmCffSvKVByjE0YTzqOLd3GdSxll1
7XqVwuSPYwMAr29sYdqvxfeM1/Kx62OnQ9wunYeb1yDWA0EeBhYfj1DwdDrW4Zs/pxsrjYEJj65M
wis8zBsN4pk8m0NaJnFqwjfDaBoOsx1WWdPQiQ==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X/J5n5+3Aa/g61nxUgWmXvXOD4U+hzDz/dp4aHBCDIE=</DigestValue>
      </Reference>
      <Reference URI="/word/endnotes.xml?ContentType=application/vnd.openxmlformats-officedocument.wordprocessingml.endnotes+xml">
        <DigestMethod Algorithm="http://www.w3.org/2001/04/xmlenc#sha256"/>
        <DigestValue>OoMbYviioy2mtysbEHLrCoj176Z76NyWLZdDv5GpTKk=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UmJ9+lvy++58XZZ3Zz7eT3Vg9To3TsfnUuoBW3nCXaE=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qayFtzC4LdAGT0JncrwhAokiF48HxQLBuJjwZRcQubU=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2021-07-28T06:43:23Z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2021-07-28T06:43:23Z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D6AE2-8BB7-46F9-86EB-198969CE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</cp:revision>
  <cp:lastPrinted>2018-08-08T13:48:00Z</cp:lastPrinted>
  <dcterms:created xsi:type="dcterms:W3CDTF">2021-07-28T06:34:00Z</dcterms:created>
  <dcterms:modified xsi:type="dcterms:W3CDTF">2021-07-28T06:43:00Z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